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FA17FC" w:rsidRPr="00B33EE6">
        <w:rPr>
          <w:b/>
          <w:sz w:val="28"/>
          <w:szCs w:val="28"/>
          <w:lang w:val="en-GB"/>
        </w:rPr>
        <w:t xml:space="preserve">CONTRACT </w:t>
      </w:r>
      <w:r w:rsidRPr="00B33EE6">
        <w:rPr>
          <w:b/>
          <w:sz w:val="28"/>
          <w:szCs w:val="28"/>
          <w:lang w:val="en-GB"/>
        </w:rPr>
        <w:t>NOTICE</w:t>
      </w:r>
    </w:p>
    <w:p w:rsidR="006F5FD0" w:rsidRPr="00B33EE6" w:rsidRDefault="004262FB">
      <w:pPr>
        <w:jc w:val="center"/>
        <w:rPr>
          <w:sz w:val="28"/>
          <w:szCs w:val="28"/>
          <w:lang w:val="en-GB"/>
        </w:rPr>
      </w:pPr>
      <w:r w:rsidRPr="004262FB">
        <w:rPr>
          <w:rStyle w:val="Strong"/>
          <w:sz w:val="28"/>
          <w:szCs w:val="28"/>
          <w:lang w:val="en-GB"/>
        </w:rPr>
        <w:t>IT hardware &amp; software</w:t>
      </w:r>
      <w:r w:rsidR="006F5FD0" w:rsidRPr="00B33EE6">
        <w:rPr>
          <w:rStyle w:val="Strong"/>
          <w:sz w:val="28"/>
          <w:szCs w:val="28"/>
          <w:lang w:val="en-GB"/>
        </w:rPr>
        <w:br/>
      </w:r>
      <w:r w:rsidR="006F5FD0" w:rsidRPr="00FC2715">
        <w:rPr>
          <w:rStyle w:val="Strong"/>
          <w:sz w:val="28"/>
          <w:szCs w:val="28"/>
          <w:lang w:val="en-GB"/>
        </w:rPr>
        <w:t xml:space="preserve">Location </w:t>
      </w:r>
      <w:r w:rsidR="00FC2715" w:rsidRPr="00FC2715">
        <w:rPr>
          <w:rStyle w:val="Strong"/>
          <w:sz w:val="28"/>
          <w:szCs w:val="28"/>
          <w:lang w:val="en-GB"/>
        </w:rPr>
        <w:t xml:space="preserve">– </w:t>
      </w:r>
      <w:r>
        <w:rPr>
          <w:rStyle w:val="Strong"/>
          <w:sz w:val="28"/>
          <w:szCs w:val="28"/>
          <w:lang w:val="en-GB"/>
        </w:rPr>
        <w:t>Zrenjanin</w:t>
      </w:r>
      <w:r w:rsidR="00FC2715" w:rsidRPr="00FC2715">
        <w:rPr>
          <w:rStyle w:val="Strong"/>
          <w:sz w:val="28"/>
          <w:szCs w:val="28"/>
          <w:lang w:val="en-GB"/>
        </w:rPr>
        <w:t>/Serbia</w:t>
      </w:r>
    </w:p>
    <w:p w:rsidR="00571687" w:rsidRPr="00B33EE6" w:rsidRDefault="00FC2715" w:rsidP="00FC2715">
      <w:pPr>
        <w:outlineLvl w:val="0"/>
        <w:rPr>
          <w:rStyle w:val="Strong"/>
          <w:sz w:val="22"/>
          <w:szCs w:val="22"/>
          <w:lang w:val="en-GB"/>
        </w:rPr>
      </w:pPr>
      <w:r>
        <w:rPr>
          <w:rStyle w:val="Strong"/>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4262FB">
      <w:pPr>
        <w:pStyle w:val="Blockquote"/>
        <w:rPr>
          <w:i/>
          <w:sz w:val="22"/>
          <w:szCs w:val="22"/>
          <w:lang w:val="en-GB"/>
        </w:rPr>
      </w:pPr>
      <w:r w:rsidRPr="004262FB">
        <w:rPr>
          <w:rStyle w:val="Emphasis"/>
          <w:i w:val="0"/>
          <w:sz w:val="22"/>
          <w:szCs w:val="22"/>
          <w:lang w:val="en-GB"/>
        </w:rPr>
        <w:t>RORS00267/GHZr/TD7</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FC2715" w:rsidRDefault="00AD1E4D" w:rsidP="00FC2715">
      <w:pPr>
        <w:pStyle w:val="Blockquote"/>
        <w:rPr>
          <w:rStyle w:val="Emphasis"/>
          <w:i w:val="0"/>
        </w:rPr>
      </w:pPr>
      <w:r w:rsidRPr="00FC2715">
        <w:rPr>
          <w:rStyle w:val="Emphasis"/>
          <w:i w:val="0"/>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0E2079"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w:t>
      </w:r>
      <w:r w:rsidR="004262FB">
        <w:rPr>
          <w:lang w:val="en-GB"/>
        </w:rPr>
        <w:t>267</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6E4E94" w:rsidP="00B33EE6">
      <w:pPr>
        <w:ind w:left="357" w:right="357"/>
        <w:jc w:val="both"/>
        <w:rPr>
          <w:rStyle w:val="Emphasis"/>
          <w:i w:val="0"/>
          <w:sz w:val="22"/>
          <w:szCs w:val="22"/>
          <w:lang w:val="en-GB"/>
        </w:rPr>
      </w:pPr>
      <w:r w:rsidRPr="006E4E94">
        <w:rPr>
          <w:rStyle w:val="Emphasis"/>
          <w:i w:val="0"/>
          <w:sz w:val="22"/>
          <w:szCs w:val="22"/>
          <w:lang w:val="en-GB"/>
        </w:rPr>
        <w:t>General Hospital ”Đorđe Joanović” Zrenjanin, Dr Vase Savića 5, 23000 Zrenjanin Serbia</w:t>
      </w:r>
    </w:p>
    <w:p w:rsidR="006F5FD0" w:rsidRPr="00B33EE6" w:rsidRDefault="00267E1A">
      <w:pPr>
        <w:rPr>
          <w:sz w:val="22"/>
          <w:szCs w:val="22"/>
          <w:lang w:val="en-GB"/>
        </w:rPr>
      </w:pPr>
      <w:r w:rsidRPr="00267E1A">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8A1184">
      <w:pPr>
        <w:pStyle w:val="Blockquote"/>
        <w:jc w:val="both"/>
        <w:rPr>
          <w:i/>
          <w:sz w:val="22"/>
          <w:szCs w:val="22"/>
          <w:lang w:val="en-GB"/>
        </w:rPr>
      </w:pPr>
      <w:r w:rsidRPr="000E2079">
        <w:rPr>
          <w:rStyle w:val="Emphasis"/>
          <w:i w:val="0"/>
          <w:sz w:val="22"/>
          <w:szCs w:val="22"/>
          <w:lang w:val="en-GB"/>
        </w:rPr>
        <w:t>unit-price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0E2079">
      <w:pPr>
        <w:pStyle w:val="Blockquote"/>
        <w:jc w:val="both"/>
        <w:rPr>
          <w:i/>
          <w:sz w:val="22"/>
          <w:szCs w:val="22"/>
          <w:lang w:val="en-GB"/>
        </w:rPr>
      </w:pPr>
      <w:r>
        <w:rPr>
          <w:rStyle w:val="Emphasis"/>
          <w:i w:val="0"/>
          <w:sz w:val="22"/>
          <w:szCs w:val="22"/>
          <w:lang w:val="en-GB"/>
        </w:rPr>
        <w:t xml:space="preserve">Contracting Authority intends to sign supply contract for procurement </w:t>
      </w:r>
      <w:r w:rsidR="00C91D67" w:rsidRPr="00C91D67">
        <w:rPr>
          <w:rStyle w:val="Emphasis"/>
          <w:i w:val="0"/>
          <w:sz w:val="22"/>
          <w:szCs w:val="22"/>
          <w:lang w:val="en-GB"/>
        </w:rPr>
        <w:t xml:space="preserve">of </w:t>
      </w:r>
      <w:r w:rsidR="004262FB" w:rsidRPr="004262FB">
        <w:rPr>
          <w:rStyle w:val="Emphasis"/>
          <w:i w:val="0"/>
          <w:sz w:val="22"/>
          <w:szCs w:val="22"/>
          <w:lang w:val="en-GB"/>
        </w:rPr>
        <w:t xml:space="preserve">IT hardware &amp; software </w:t>
      </w:r>
      <w:r>
        <w:rPr>
          <w:rStyle w:val="Emphasis"/>
          <w:i w:val="0"/>
          <w:sz w:val="22"/>
          <w:szCs w:val="22"/>
          <w:lang w:val="en-GB"/>
        </w:rPr>
        <w:t xml:space="preserve"> necessary for support of implementation EU funded </w:t>
      </w:r>
      <w:r w:rsidRPr="005A4334">
        <w:rPr>
          <w:rStyle w:val="Emphasis"/>
          <w:i w:val="0"/>
          <w:sz w:val="22"/>
          <w:szCs w:val="22"/>
          <w:lang w:val="en-GB"/>
        </w:rPr>
        <w:t>project “</w:t>
      </w:r>
      <w:r w:rsidR="005A4334" w:rsidRPr="005A4334">
        <w:rPr>
          <w:rStyle w:val="Emphasis"/>
          <w:i w:val="0"/>
          <w:sz w:val="22"/>
          <w:szCs w:val="22"/>
          <w:lang w:val="en-GB"/>
        </w:rPr>
        <w:t>ORALERT 2025: Equal access to innovative screening solutions for oral HPV</w:t>
      </w:r>
      <w:r w:rsidRPr="005A4334">
        <w:rPr>
          <w:rStyle w:val="Emphasis"/>
          <w:i w:val="0"/>
          <w:sz w:val="22"/>
          <w:szCs w:val="22"/>
          <w:lang w:val="en-GB"/>
        </w:rPr>
        <w:t>” funded und</w:t>
      </w:r>
      <w:r>
        <w:rPr>
          <w:rStyle w:val="Emphasis"/>
          <w:i w:val="0"/>
          <w:sz w:val="22"/>
          <w:szCs w:val="22"/>
          <w:lang w:val="en-GB"/>
        </w:rPr>
        <w:t xml:space="preserve">er </w:t>
      </w:r>
      <w:r w:rsidRPr="007E42D3">
        <w:rPr>
          <w:lang w:val="en-GB"/>
        </w:rPr>
        <w:t>Interreg IPA CBC Romania- Serbia Programme</w:t>
      </w:r>
      <w:r>
        <w:rPr>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rsidR="006F5FD0" w:rsidRPr="00B33EE6" w:rsidRDefault="00267E1A">
      <w:pPr>
        <w:pStyle w:val="Blockquote"/>
        <w:jc w:val="both"/>
        <w:rPr>
          <w:sz w:val="22"/>
          <w:szCs w:val="22"/>
          <w:lang w:val="en-GB"/>
        </w:rPr>
      </w:pPr>
      <w:r w:rsidRPr="00267E1A">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8660AD">
      <w:pPr>
        <w:pStyle w:val="FootnoteText"/>
        <w:ind w:firstLine="426"/>
        <w:rPr>
          <w:rStyle w:val="Strong"/>
          <w:sz w:val="22"/>
          <w:szCs w:val="22"/>
          <w:lang w:val="en-GB"/>
        </w:rPr>
      </w:pPr>
    </w:p>
    <w:p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0E2079" w:rsidRDefault="00267E1A" w:rsidP="000E2079">
      <w:pPr>
        <w:pStyle w:val="Blockquote"/>
        <w:numPr>
          <w:ilvl w:val="0"/>
          <w:numId w:val="46"/>
        </w:numPr>
        <w:spacing w:before="120" w:after="120"/>
        <w:jc w:val="both"/>
        <w:rPr>
          <w:sz w:val="22"/>
          <w:szCs w:val="22"/>
        </w:rPr>
      </w:pPr>
      <w:hyperlink r:id="rId12" w:history="1">
        <w:r w:rsidR="000E2079"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0E2079" w:rsidRPr="006B6D05">
        <w:rPr>
          <w:sz w:val="22"/>
          <w:szCs w:val="22"/>
        </w:rPr>
        <w:t xml:space="preserve"> </w:t>
      </w:r>
    </w:p>
    <w:p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0E2079" w:rsidRPr="006B6D05" w:rsidRDefault="00267E1A" w:rsidP="000E2079">
      <w:pPr>
        <w:pStyle w:val="Blockquote"/>
        <w:numPr>
          <w:ilvl w:val="0"/>
          <w:numId w:val="46"/>
        </w:numPr>
        <w:spacing w:before="120" w:after="120"/>
        <w:jc w:val="both"/>
        <w:rPr>
          <w:sz w:val="22"/>
          <w:szCs w:val="22"/>
        </w:rPr>
      </w:pPr>
      <w:hyperlink r:id="rId13" w:history="1">
        <w:r w:rsidR="000E2079"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0E2079" w:rsidRPr="006B6D05" w:rsidRDefault="00267E1A" w:rsidP="000E2079">
      <w:pPr>
        <w:pStyle w:val="Blockquote"/>
        <w:numPr>
          <w:ilvl w:val="0"/>
          <w:numId w:val="46"/>
        </w:numPr>
        <w:spacing w:before="120" w:after="120"/>
        <w:jc w:val="both"/>
        <w:rPr>
          <w:sz w:val="22"/>
          <w:szCs w:val="22"/>
        </w:rPr>
      </w:pPr>
      <w:hyperlink r:id="rId14" w:history="1">
        <w:r w:rsidR="000E2079"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D6242E">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D6242E">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267E1A">
      <w:pPr>
        <w:keepNext/>
        <w:jc w:val="center"/>
        <w:rPr>
          <w:sz w:val="28"/>
          <w:szCs w:val="28"/>
          <w:lang w:val="en-GB"/>
        </w:rPr>
      </w:pPr>
      <w:r w:rsidRPr="00267E1A">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6E4E94" w:rsidP="00571687">
      <w:pPr>
        <w:pStyle w:val="Blockquote"/>
        <w:jc w:val="both"/>
        <w:rPr>
          <w:i/>
          <w:sz w:val="22"/>
          <w:szCs w:val="22"/>
          <w:lang w:val="en-GB"/>
        </w:rPr>
      </w:pPr>
      <w:r w:rsidRPr="006E4E94">
        <w:rPr>
          <w:rStyle w:val="Emphasis"/>
          <w:i w:val="0"/>
          <w:sz w:val="22"/>
          <w:szCs w:val="22"/>
          <w:lang w:val="en-GB"/>
        </w:rPr>
        <w:t>23.03.2026</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A85033" w:rsidP="00571687">
      <w:pPr>
        <w:pStyle w:val="Blockquote"/>
        <w:jc w:val="both"/>
        <w:rPr>
          <w:i/>
          <w:sz w:val="22"/>
          <w:szCs w:val="22"/>
          <w:lang w:val="en-GB"/>
        </w:rPr>
      </w:pPr>
      <w:r>
        <w:rPr>
          <w:rStyle w:val="Emphasis"/>
          <w:i w:val="0"/>
          <w:sz w:val="22"/>
          <w:szCs w:val="22"/>
          <w:lang w:val="en-GB"/>
        </w:rPr>
        <w:t>3</w:t>
      </w:r>
      <w:r w:rsidR="008459D7">
        <w:rPr>
          <w:rStyle w:val="Emphasis"/>
          <w:i w:val="0"/>
          <w:sz w:val="22"/>
          <w:szCs w:val="22"/>
          <w:lang w:val="en-GB"/>
        </w:rPr>
        <w:t xml:space="preserve"> months</w:t>
      </w:r>
    </w:p>
    <w:p w:rsidR="006F5FD0" w:rsidRPr="00B33EE6" w:rsidRDefault="00267E1A">
      <w:pPr>
        <w:rPr>
          <w:sz w:val="22"/>
          <w:szCs w:val="22"/>
          <w:lang w:val="en-GB"/>
        </w:rPr>
      </w:pPr>
      <w:r w:rsidRPr="00267E1A">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831982" w:rsidRPr="00B33EE6" w:rsidRDefault="00831982" w:rsidP="00584BF4">
      <w:pPr>
        <w:ind w:left="709" w:hanging="349"/>
        <w:outlineLvl w:val="0"/>
        <w:rPr>
          <w:sz w:val="22"/>
          <w:szCs w:val="22"/>
          <w:lang w:val="en-GB"/>
        </w:rPr>
      </w:pP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D6242E">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0A42D9">
        <w:rPr>
          <w:sz w:val="22"/>
          <w:szCs w:val="22"/>
          <w:lang w:val="en-GB"/>
        </w:rPr>
        <w:t>financial offer.</w:t>
      </w:r>
      <w:r w:rsidR="008459D7" w:rsidRPr="008459D7">
        <w:rPr>
          <w:b/>
          <w:sz w:val="22"/>
          <w:szCs w:val="22"/>
          <w:lang w:val="en-GB"/>
        </w:rPr>
        <w:t xml:space="preserve"> </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1661F7" w:rsidRPr="008459D7" w:rsidRDefault="00BE783C" w:rsidP="008459D7">
      <w:pPr>
        <w:pStyle w:val="Blockquote"/>
        <w:numPr>
          <w:ilvl w:val="0"/>
          <w:numId w:val="34"/>
        </w:numPr>
        <w:tabs>
          <w:tab w:val="clear" w:pos="360"/>
          <w:tab w:val="left" w:pos="709"/>
        </w:tabs>
        <w:ind w:left="709" w:hanging="283"/>
        <w:jc w:val="both"/>
        <w:rPr>
          <w:sz w:val="22"/>
          <w:szCs w:val="22"/>
          <w:lang w:val="en-GB"/>
        </w:rPr>
      </w:pPr>
      <w:r w:rsidRPr="008459D7">
        <w:rPr>
          <w:sz w:val="22"/>
          <w:szCs w:val="22"/>
          <w:lang w:val="en-GB"/>
        </w:rPr>
        <w:t xml:space="preserve">the </w:t>
      </w:r>
      <w:r w:rsidR="00994EA3" w:rsidRPr="008459D7">
        <w:rPr>
          <w:sz w:val="22"/>
          <w:szCs w:val="22"/>
          <w:lang w:val="en-GB"/>
        </w:rPr>
        <w:t>tenderer</w:t>
      </w:r>
      <w:r w:rsidRPr="008459D7">
        <w:rPr>
          <w:sz w:val="22"/>
          <w:szCs w:val="22"/>
          <w:lang w:val="en-GB"/>
        </w:rPr>
        <w:t xml:space="preserve"> has </w:t>
      </w:r>
      <w:r w:rsidR="00E81C0B" w:rsidRPr="008459D7">
        <w:rPr>
          <w:sz w:val="22"/>
          <w:szCs w:val="22"/>
          <w:lang w:val="en-GB"/>
        </w:rPr>
        <w:t>delivered supplies</w:t>
      </w:r>
      <w:r w:rsidR="001661F7" w:rsidRPr="008459D7">
        <w:rPr>
          <w:sz w:val="22"/>
          <w:szCs w:val="22"/>
          <w:lang w:val="en-GB"/>
        </w:rPr>
        <w:t xml:space="preserve"> under </w:t>
      </w:r>
      <w:r w:rsidRPr="008459D7">
        <w:rPr>
          <w:sz w:val="22"/>
          <w:szCs w:val="22"/>
          <w:lang w:val="en-GB"/>
        </w:rPr>
        <w:t xml:space="preserve">at least </w:t>
      </w:r>
      <w:r w:rsidR="008459D7" w:rsidRPr="008459D7">
        <w:rPr>
          <w:sz w:val="22"/>
          <w:szCs w:val="22"/>
          <w:lang w:val="en-GB"/>
        </w:rPr>
        <w:t xml:space="preserve">one </w:t>
      </w:r>
      <w:r w:rsidR="001661F7" w:rsidRPr="008459D7">
        <w:rPr>
          <w:sz w:val="22"/>
          <w:szCs w:val="22"/>
          <w:lang w:val="en-GB"/>
        </w:rPr>
        <w:t>contract</w:t>
      </w:r>
      <w:r w:rsidR="008459D7" w:rsidRPr="008459D7">
        <w:rPr>
          <w:sz w:val="22"/>
          <w:szCs w:val="22"/>
          <w:lang w:val="en-GB"/>
        </w:rPr>
        <w:t xml:space="preserve"> </w:t>
      </w:r>
      <w:r w:rsidR="000A42D9">
        <w:rPr>
          <w:sz w:val="22"/>
          <w:szCs w:val="22"/>
          <w:lang w:val="en-GB"/>
        </w:rPr>
        <w:t>with a total value no less than 3</w:t>
      </w:r>
      <w:r w:rsidR="004262FB">
        <w:rPr>
          <w:sz w:val="22"/>
          <w:szCs w:val="22"/>
          <w:lang w:val="en-GB"/>
        </w:rPr>
        <w:t>2</w:t>
      </w:r>
      <w:r w:rsidR="000A42D9">
        <w:rPr>
          <w:sz w:val="22"/>
          <w:szCs w:val="22"/>
          <w:lang w:val="en-GB"/>
        </w:rPr>
        <w:t>.</w:t>
      </w:r>
      <w:r w:rsidR="004262FB">
        <w:rPr>
          <w:sz w:val="22"/>
          <w:szCs w:val="22"/>
          <w:lang w:val="en-GB"/>
        </w:rPr>
        <w:t>260</w:t>
      </w:r>
      <w:r w:rsidR="000A42D9">
        <w:rPr>
          <w:sz w:val="22"/>
          <w:szCs w:val="22"/>
          <w:lang w:val="en-GB"/>
        </w:rPr>
        <w:t>,00 EUR with VAT included</w:t>
      </w:r>
      <w:r w:rsidR="001661F7" w:rsidRPr="008459D7">
        <w:rPr>
          <w:sz w:val="22"/>
          <w:szCs w:val="22"/>
          <w:lang w:val="en-GB"/>
        </w:rPr>
        <w:t xml:space="preserve">: </w:t>
      </w:r>
      <w:r w:rsidR="008459D7" w:rsidRPr="008459D7">
        <w:rPr>
          <w:sz w:val="22"/>
          <w:szCs w:val="22"/>
          <w:lang w:val="en-GB"/>
        </w:rPr>
        <w:t>three years preceding the submission deadline</w:t>
      </w:r>
      <w:r w:rsidR="001661F7" w:rsidRPr="008459D7">
        <w:rPr>
          <w:sz w:val="22"/>
          <w:szCs w:val="22"/>
          <w:lang w:val="en-GB"/>
        </w:rPr>
        <w:t>.</w:t>
      </w:r>
    </w:p>
    <w:p w:rsidR="00CB2A5B" w:rsidRDefault="00CB2A5B" w:rsidP="008660AD">
      <w:pPr>
        <w:pStyle w:val="Blockquote"/>
        <w:tabs>
          <w:tab w:val="left" w:pos="284"/>
        </w:tabs>
        <w:jc w:val="both"/>
        <w:rPr>
          <w:sz w:val="22"/>
          <w:szCs w:val="22"/>
          <w:lang w:val="en-GB"/>
        </w:rPr>
      </w:pPr>
      <w:r w:rsidRPr="00CB2A5B">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lastRenderedPageBreak/>
        <w:t>Price</w:t>
      </w:r>
      <w:r>
        <w:rPr>
          <w:sz w:val="22"/>
          <w:szCs w:val="22"/>
          <w:lang w:val="en-GB"/>
        </w:rPr>
        <w:t>.</w:t>
      </w:r>
    </w:p>
    <w:p w:rsidR="006F5FD0" w:rsidRPr="00B33EE6" w:rsidRDefault="00267E1A">
      <w:pPr>
        <w:rPr>
          <w:sz w:val="22"/>
          <w:szCs w:val="22"/>
          <w:lang w:val="en-GB"/>
        </w:rPr>
      </w:pPr>
      <w:r w:rsidRPr="00267E1A">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4F4C08">
        <w:rPr>
          <w:rStyle w:val="Emphasis"/>
          <w:i w:val="0"/>
          <w:sz w:val="22"/>
          <w:szCs w:val="22"/>
          <w:lang w:val="en-GB"/>
        </w:rPr>
        <w:t>13</w:t>
      </w:r>
      <w:r w:rsidR="000A42D9" w:rsidRPr="000A42D9">
        <w:rPr>
          <w:rStyle w:val="Emphasis"/>
          <w:i w:val="0"/>
          <w:sz w:val="22"/>
          <w:szCs w:val="22"/>
          <w:lang w:val="en-GB"/>
        </w:rPr>
        <w:t>.03.202</w:t>
      </w:r>
      <w:r w:rsidR="004F4C08">
        <w:rPr>
          <w:rStyle w:val="Emphasis"/>
          <w:i w:val="0"/>
          <w:sz w:val="22"/>
          <w:szCs w:val="22"/>
          <w:lang w:val="en-GB"/>
        </w:rPr>
        <w:t>6</w:t>
      </w:r>
      <w:r w:rsidR="008459D7" w:rsidRPr="008459D7">
        <w:rPr>
          <w:rStyle w:val="Emphasis"/>
          <w:i w:val="0"/>
          <w:sz w:val="22"/>
          <w:szCs w:val="22"/>
          <w:lang w:val="en-GB"/>
        </w:rPr>
        <w:t xml:space="preserve"> at 12.00 Local time.</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267E1A" w:rsidP="004D5EDB">
      <w:pPr>
        <w:pStyle w:val="Blockquote"/>
        <w:jc w:val="both"/>
        <w:rPr>
          <w:sz w:val="22"/>
          <w:szCs w:val="22"/>
          <w:lang w:val="en-GB"/>
        </w:rPr>
      </w:pPr>
      <w:hyperlink r:id="rId15"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8459D7">
        <w:rPr>
          <w:sz w:val="22"/>
          <w:szCs w:val="22"/>
          <w:lang w:val="en-GB"/>
        </w:rPr>
        <w:t>EUR or RSD</w:t>
      </w:r>
      <w:r w:rsidRPr="008660AD">
        <w:rPr>
          <w:sz w:val="22"/>
          <w:szCs w:val="22"/>
          <w:lang w:val="en-GB"/>
        </w:rPr>
        <w:t xml:space="preserve">. If applicable, where a candidate refers to amounts originally expressed in a different currency, the conversion to </w:t>
      </w:r>
      <w:r w:rsidR="008459D7">
        <w:rPr>
          <w:sz w:val="22"/>
          <w:szCs w:val="22"/>
          <w:lang w:val="en-GB"/>
        </w:rPr>
        <w:t>EUR</w:t>
      </w:r>
      <w:r w:rsidRPr="008660AD">
        <w:rPr>
          <w:sz w:val="22"/>
          <w:szCs w:val="22"/>
          <w:lang w:val="en-GB"/>
        </w:rPr>
        <w:t xml:space="preserve"> shall be made in accordance with the InforEuro exchange rate of</w:t>
      </w:r>
      <w:r w:rsidR="008459D7">
        <w:rPr>
          <w:sz w:val="22"/>
          <w:szCs w:val="22"/>
          <w:lang w:val="en-GB"/>
        </w:rPr>
        <w:t xml:space="preserve"> </w:t>
      </w:r>
      <w:r w:rsidR="000A42D9">
        <w:rPr>
          <w:sz w:val="22"/>
          <w:szCs w:val="22"/>
          <w:lang w:val="en-GB"/>
        </w:rPr>
        <w:t>February</w:t>
      </w:r>
      <w:r w:rsidR="008459D7">
        <w:rPr>
          <w:sz w:val="22"/>
          <w:szCs w:val="22"/>
          <w:lang w:val="en-GB"/>
        </w:rPr>
        <w:t xml:space="preserve"> 202</w:t>
      </w:r>
      <w:r w:rsidR="004262FB">
        <w:rPr>
          <w:sz w:val="22"/>
          <w:szCs w:val="22"/>
          <w:lang w:val="en-GB"/>
        </w:rPr>
        <w:t>6</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531" w:rsidRDefault="00F90531">
      <w:r>
        <w:separator/>
      </w:r>
    </w:p>
  </w:endnote>
  <w:endnote w:type="continuationSeparator" w:id="1">
    <w:p w:rsidR="00F90531" w:rsidRDefault="00F905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267E1A"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267E1A" w:rsidRPr="00B33EE6">
      <w:rPr>
        <w:rStyle w:val="PageNumber"/>
        <w:sz w:val="18"/>
        <w:szCs w:val="18"/>
        <w:lang w:val="en-GB"/>
      </w:rPr>
      <w:fldChar w:fldCharType="separate"/>
    </w:r>
    <w:r w:rsidR="00DF0269">
      <w:rPr>
        <w:rStyle w:val="PageNumber"/>
        <w:noProof/>
        <w:sz w:val="18"/>
        <w:szCs w:val="18"/>
        <w:lang w:val="en-GB"/>
      </w:rPr>
      <w:t>5</w:t>
    </w:r>
    <w:r w:rsidR="00267E1A"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DF0269" w:rsidRPr="00DF0269">
        <w:rPr>
          <w:rStyle w:val="PageNumber"/>
          <w:noProof/>
          <w:sz w:val="18"/>
          <w:szCs w:val="18"/>
          <w:lang w:val="en-GB"/>
        </w:rPr>
        <w:t>5</w:t>
      </w:r>
    </w:fldSimple>
  </w:p>
  <w:p w:rsidR="00EF0A8C" w:rsidRPr="00B33EE6" w:rsidRDefault="00267E1A"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531" w:rsidRDefault="00F90531">
      <w:r>
        <w:separator/>
      </w:r>
    </w:p>
  </w:footnote>
  <w:footnote w:type="continuationSeparator" w:id="1">
    <w:p w:rsidR="00F90531" w:rsidRDefault="00F905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47"/>
  </w:num>
  <w:num w:numId="46">
    <w:abstractNumId w:val="35"/>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113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51D1D"/>
    <w:rsid w:val="00063FB5"/>
    <w:rsid w:val="00066607"/>
    <w:rsid w:val="0007067C"/>
    <w:rsid w:val="00080900"/>
    <w:rsid w:val="00087A72"/>
    <w:rsid w:val="00095030"/>
    <w:rsid w:val="000A0D57"/>
    <w:rsid w:val="000A3758"/>
    <w:rsid w:val="000A42D9"/>
    <w:rsid w:val="000B14E4"/>
    <w:rsid w:val="000B693E"/>
    <w:rsid w:val="000B7C91"/>
    <w:rsid w:val="000C1101"/>
    <w:rsid w:val="000C1522"/>
    <w:rsid w:val="000D1732"/>
    <w:rsid w:val="000D3EBF"/>
    <w:rsid w:val="000E2079"/>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67E1A"/>
    <w:rsid w:val="002753AD"/>
    <w:rsid w:val="00281007"/>
    <w:rsid w:val="00287CC7"/>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262FB"/>
    <w:rsid w:val="00433A3B"/>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1B29"/>
    <w:rsid w:val="004F34C4"/>
    <w:rsid w:val="004F3BBC"/>
    <w:rsid w:val="004F4A09"/>
    <w:rsid w:val="004F4C08"/>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A4334"/>
    <w:rsid w:val="005B35A2"/>
    <w:rsid w:val="005B4F80"/>
    <w:rsid w:val="005B5E3C"/>
    <w:rsid w:val="005C71EF"/>
    <w:rsid w:val="005D01EE"/>
    <w:rsid w:val="005D2A17"/>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6080"/>
    <w:rsid w:val="006E3377"/>
    <w:rsid w:val="006E4E94"/>
    <w:rsid w:val="006E625F"/>
    <w:rsid w:val="006F5FD0"/>
    <w:rsid w:val="006F7885"/>
    <w:rsid w:val="00703D22"/>
    <w:rsid w:val="007046C8"/>
    <w:rsid w:val="00706E7C"/>
    <w:rsid w:val="00710A38"/>
    <w:rsid w:val="00711A01"/>
    <w:rsid w:val="007121FB"/>
    <w:rsid w:val="007129D6"/>
    <w:rsid w:val="00712CB3"/>
    <w:rsid w:val="00715755"/>
    <w:rsid w:val="0072711B"/>
    <w:rsid w:val="007471C5"/>
    <w:rsid w:val="00750FF8"/>
    <w:rsid w:val="00753FC2"/>
    <w:rsid w:val="00756C38"/>
    <w:rsid w:val="00761673"/>
    <w:rsid w:val="00761893"/>
    <w:rsid w:val="007653F4"/>
    <w:rsid w:val="00770822"/>
    <w:rsid w:val="00771F85"/>
    <w:rsid w:val="00771F97"/>
    <w:rsid w:val="007727F3"/>
    <w:rsid w:val="0078083A"/>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59D7"/>
    <w:rsid w:val="00846F87"/>
    <w:rsid w:val="00862885"/>
    <w:rsid w:val="008660AD"/>
    <w:rsid w:val="0087086B"/>
    <w:rsid w:val="00881C2D"/>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36C59"/>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B784D"/>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033"/>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15F35"/>
    <w:rsid w:val="00B200AF"/>
    <w:rsid w:val="00B27B8B"/>
    <w:rsid w:val="00B33EE6"/>
    <w:rsid w:val="00B46840"/>
    <w:rsid w:val="00B503CB"/>
    <w:rsid w:val="00B50F8D"/>
    <w:rsid w:val="00B60EC5"/>
    <w:rsid w:val="00B738A7"/>
    <w:rsid w:val="00B7586A"/>
    <w:rsid w:val="00B766F9"/>
    <w:rsid w:val="00B805A5"/>
    <w:rsid w:val="00B81ECB"/>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91D67"/>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75D"/>
    <w:rsid w:val="00D32849"/>
    <w:rsid w:val="00D33DD9"/>
    <w:rsid w:val="00D434A7"/>
    <w:rsid w:val="00D46724"/>
    <w:rsid w:val="00D517A4"/>
    <w:rsid w:val="00D51C7E"/>
    <w:rsid w:val="00D549F4"/>
    <w:rsid w:val="00D6242E"/>
    <w:rsid w:val="00D64101"/>
    <w:rsid w:val="00D8773C"/>
    <w:rsid w:val="00D87D0A"/>
    <w:rsid w:val="00D93082"/>
    <w:rsid w:val="00D97139"/>
    <w:rsid w:val="00DA0ABA"/>
    <w:rsid w:val="00DC0253"/>
    <w:rsid w:val="00DC4F70"/>
    <w:rsid w:val="00DC753D"/>
    <w:rsid w:val="00DD0CD4"/>
    <w:rsid w:val="00DE0256"/>
    <w:rsid w:val="00DE3C11"/>
    <w:rsid w:val="00DF0269"/>
    <w:rsid w:val="00DF04F0"/>
    <w:rsid w:val="00E147D3"/>
    <w:rsid w:val="00E1782A"/>
    <w:rsid w:val="00E21BC3"/>
    <w:rsid w:val="00E23A94"/>
    <w:rsid w:val="00E30BB5"/>
    <w:rsid w:val="00E31447"/>
    <w:rsid w:val="00E422A2"/>
    <w:rsid w:val="00E441A4"/>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31"/>
    <w:rsid w:val="00F9055E"/>
    <w:rsid w:val="00F91683"/>
    <w:rsid w:val="00FA17FC"/>
    <w:rsid w:val="00FB17AC"/>
    <w:rsid w:val="00FB53DB"/>
    <w:rsid w:val="00FC2715"/>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5</Pages>
  <Words>1747</Words>
  <Characters>9961</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2021-06-23T07:58:00Z</dcterms:created>
  <dcterms:modified xsi:type="dcterms:W3CDTF">2026-02-05T12:54:00Z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